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D5" w:rsidRDefault="009111D5">
      <w:pPr>
        <w:spacing w:before="2" w:line="140" w:lineRule="exact"/>
        <w:rPr>
          <w:sz w:val="15"/>
          <w:szCs w:val="15"/>
        </w:rPr>
      </w:pPr>
    </w:p>
    <w:p w:rsidR="009111D5" w:rsidRPr="00541443" w:rsidRDefault="00053ABD">
      <w:pPr>
        <w:ind w:left="116"/>
        <w:rPr>
          <w:sz w:val="24"/>
          <w:szCs w:val="24"/>
        </w:rPr>
      </w:pPr>
      <w:r w:rsidRPr="00541443">
        <w:rPr>
          <w:sz w:val="24"/>
          <w:szCs w:val="24"/>
        </w:rPr>
        <w:t>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O</w:t>
      </w:r>
      <w:r w:rsidRPr="00541443">
        <w:rPr>
          <w:spacing w:val="1"/>
          <w:sz w:val="24"/>
          <w:szCs w:val="24"/>
        </w:rPr>
        <w:t>T</w:t>
      </w:r>
      <w:r w:rsidRPr="00541443">
        <w:rPr>
          <w:spacing w:val="-3"/>
          <w:sz w:val="24"/>
          <w:szCs w:val="24"/>
        </w:rPr>
        <w:t>L</w:t>
      </w:r>
      <w:r w:rsidRPr="00541443">
        <w:rPr>
          <w:sz w:val="24"/>
          <w:szCs w:val="24"/>
        </w:rPr>
        <w:t>US</w:t>
      </w:r>
    </w:p>
    <w:p w:rsidR="009111D5" w:rsidRPr="00541443" w:rsidRDefault="00053ABD">
      <w:pPr>
        <w:spacing w:before="41"/>
        <w:ind w:left="116"/>
        <w:rPr>
          <w:sz w:val="24"/>
          <w:szCs w:val="24"/>
        </w:rPr>
      </w:pPr>
      <w:proofErr w:type="spellStart"/>
      <w:r w:rsidRPr="00541443">
        <w:rPr>
          <w:sz w:val="24"/>
          <w:szCs w:val="24"/>
        </w:rPr>
        <w:t>M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tsam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te</w:t>
      </w:r>
      <w:r w:rsidRPr="00541443">
        <w:rPr>
          <w:spacing w:val="-1"/>
          <w:sz w:val="24"/>
          <w:szCs w:val="24"/>
        </w:rPr>
        <w:t>r</w:t>
      </w:r>
      <w:r w:rsidRPr="00541443">
        <w:rPr>
          <w:sz w:val="24"/>
          <w:szCs w:val="24"/>
        </w:rPr>
        <w:t>jali</w:t>
      </w:r>
      <w:proofErr w:type="spellEnd"/>
      <w:r w:rsidRPr="00541443">
        <w:rPr>
          <w:sz w:val="24"/>
          <w:szCs w:val="24"/>
        </w:rPr>
        <w:t xml:space="preserve"> </w:t>
      </w:r>
      <w:proofErr w:type="spellStart"/>
      <w:r w:rsidRPr="00541443">
        <w:rPr>
          <w:spacing w:val="1"/>
          <w:sz w:val="24"/>
          <w:szCs w:val="24"/>
        </w:rPr>
        <w:t>l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dust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m</w:t>
      </w:r>
      <w:r w:rsidRPr="00541443">
        <w:rPr>
          <w:spacing w:val="3"/>
          <w:sz w:val="24"/>
          <w:szCs w:val="24"/>
        </w:rPr>
        <w:t>i</w:t>
      </w:r>
      <w:r w:rsidRPr="00541443">
        <w:rPr>
          <w:sz w:val="24"/>
          <w:szCs w:val="24"/>
        </w:rPr>
        <w:t>s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ks</w:t>
      </w:r>
      <w:proofErr w:type="spellEnd"/>
      <w:r w:rsidRPr="00541443">
        <w:rPr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t</w:t>
      </w:r>
      <w:r w:rsidRPr="00541443">
        <w:rPr>
          <w:spacing w:val="-1"/>
          <w:sz w:val="24"/>
          <w:szCs w:val="24"/>
        </w:rPr>
        <w:t>ee</w:t>
      </w:r>
      <w:r w:rsidRPr="00541443">
        <w:rPr>
          <w:sz w:val="24"/>
          <w:szCs w:val="24"/>
        </w:rPr>
        <w:t>k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i</w:t>
      </w:r>
      <w:r w:rsidRPr="00541443">
        <w:rPr>
          <w:spacing w:val="1"/>
          <w:sz w:val="24"/>
          <w:szCs w:val="24"/>
        </w:rPr>
        <w:t>t</w:t>
      </w:r>
      <w:r w:rsidRPr="00541443">
        <w:rPr>
          <w:sz w:val="24"/>
          <w:szCs w:val="24"/>
        </w:rPr>
        <w:t>s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vööndis</w:t>
      </w:r>
      <w:proofErr w:type="spellEnd"/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before="17" w:line="260" w:lineRule="exact"/>
        <w:rPr>
          <w:sz w:val="24"/>
          <w:szCs w:val="24"/>
        </w:rPr>
      </w:pPr>
    </w:p>
    <w:p w:rsidR="009111D5" w:rsidRPr="00541443" w:rsidRDefault="00053ABD" w:rsidP="00053ABD">
      <w:pPr>
        <w:ind w:left="116"/>
        <w:rPr>
          <w:sz w:val="24"/>
          <w:szCs w:val="24"/>
        </w:rPr>
      </w:pPr>
      <w:proofErr w:type="spellStart"/>
      <w:r w:rsidRPr="00541443">
        <w:rPr>
          <w:sz w:val="24"/>
          <w:szCs w:val="24"/>
        </w:rPr>
        <w:t>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ot</w:t>
      </w:r>
      <w:r w:rsidRPr="00541443">
        <w:rPr>
          <w:spacing w:val="1"/>
          <w:sz w:val="24"/>
          <w:szCs w:val="24"/>
        </w:rPr>
        <w:t>l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ja</w:t>
      </w:r>
      <w:proofErr w:type="spellEnd"/>
      <w:r w:rsidRPr="00541443">
        <w:rPr>
          <w:sz w:val="24"/>
          <w:szCs w:val="24"/>
        </w:rPr>
        <w:t xml:space="preserve">:  </w:t>
      </w:r>
      <w:proofErr w:type="spellStart"/>
      <w:r w:rsidRPr="00541443">
        <w:rPr>
          <w:sz w:val="24"/>
          <w:szCs w:val="24"/>
        </w:rPr>
        <w:t>Metsaru</w:t>
      </w:r>
      <w:proofErr w:type="spellEnd"/>
      <w:r w:rsidRPr="00541443">
        <w:rPr>
          <w:sz w:val="24"/>
          <w:szCs w:val="24"/>
        </w:rPr>
        <w:t xml:space="preserve"> OÜ, re</w:t>
      </w:r>
      <w:r w:rsidR="00960D38">
        <w:rPr>
          <w:sz w:val="24"/>
          <w:szCs w:val="24"/>
        </w:rPr>
        <w:t xml:space="preserve">g. 12278278, </w:t>
      </w:r>
      <w:proofErr w:type="spellStart"/>
      <w:r w:rsidR="00960D38">
        <w:rPr>
          <w:sz w:val="24"/>
          <w:szCs w:val="24"/>
        </w:rPr>
        <w:t>M</w:t>
      </w:r>
      <w:r w:rsidR="00B63953">
        <w:rPr>
          <w:sz w:val="24"/>
          <w:szCs w:val="24"/>
        </w:rPr>
        <w:t>änni</w:t>
      </w:r>
      <w:proofErr w:type="spellEnd"/>
      <w:r w:rsidR="00960D38">
        <w:rPr>
          <w:sz w:val="24"/>
          <w:szCs w:val="24"/>
        </w:rPr>
        <w:t xml:space="preserve">, Sika </w:t>
      </w:r>
      <w:proofErr w:type="spellStart"/>
      <w:r w:rsidR="00960D38">
        <w:rPr>
          <w:sz w:val="24"/>
          <w:szCs w:val="24"/>
        </w:rPr>
        <w:t>küla</w:t>
      </w:r>
      <w:proofErr w:type="spellEnd"/>
      <w:r w:rsidR="00960D38">
        <w:rPr>
          <w:sz w:val="24"/>
          <w:szCs w:val="24"/>
        </w:rPr>
        <w:t xml:space="preserve"> </w:t>
      </w:r>
      <w:proofErr w:type="spellStart"/>
      <w:r w:rsidR="00960D38">
        <w:rPr>
          <w:sz w:val="24"/>
          <w:szCs w:val="24"/>
        </w:rPr>
        <w:t>Võ</w:t>
      </w:r>
      <w:r w:rsidRPr="00541443">
        <w:rPr>
          <w:sz w:val="24"/>
          <w:szCs w:val="24"/>
        </w:rPr>
        <w:t>ru</w:t>
      </w:r>
      <w:proofErr w:type="spellEnd"/>
      <w:r w:rsidRPr="00541443">
        <w:rPr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vald</w:t>
      </w:r>
      <w:proofErr w:type="spellEnd"/>
      <w:r w:rsidRPr="00541443">
        <w:rPr>
          <w:sz w:val="24"/>
          <w:szCs w:val="24"/>
        </w:rPr>
        <w:t xml:space="preserve">, </w:t>
      </w:r>
      <w:proofErr w:type="spellStart"/>
      <w:r w:rsidRPr="00541443">
        <w:rPr>
          <w:sz w:val="24"/>
          <w:szCs w:val="24"/>
        </w:rPr>
        <w:t>Võrumaa</w:t>
      </w:r>
      <w:proofErr w:type="spellEnd"/>
    </w:p>
    <w:p w:rsidR="009111D5" w:rsidRPr="00541443" w:rsidRDefault="009111D5">
      <w:pPr>
        <w:spacing w:before="42"/>
        <w:ind w:left="116"/>
        <w:rPr>
          <w:sz w:val="24"/>
          <w:szCs w:val="24"/>
        </w:rPr>
      </w:pPr>
    </w:p>
    <w:p w:rsidR="009111D5" w:rsidRPr="00541443" w:rsidRDefault="00053ABD">
      <w:pPr>
        <w:spacing w:before="32"/>
        <w:ind w:left="116"/>
        <w:rPr>
          <w:sz w:val="24"/>
          <w:szCs w:val="24"/>
        </w:rPr>
      </w:pPr>
      <w:proofErr w:type="spellStart"/>
      <w:r w:rsidRPr="00541443">
        <w:rPr>
          <w:sz w:val="24"/>
          <w:szCs w:val="24"/>
        </w:rPr>
        <w:t>p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lub</w:t>
      </w:r>
      <w:proofErr w:type="spellEnd"/>
      <w:r w:rsidRPr="00541443">
        <w:rPr>
          <w:sz w:val="24"/>
          <w:szCs w:val="24"/>
        </w:rPr>
        <w:t xml:space="preserve"> </w:t>
      </w:r>
      <w:proofErr w:type="spellStart"/>
      <w:r w:rsidRPr="00541443">
        <w:rPr>
          <w:spacing w:val="1"/>
          <w:sz w:val="24"/>
          <w:szCs w:val="24"/>
        </w:rPr>
        <w:t>l</w:t>
      </w:r>
      <w:r w:rsidRPr="00541443">
        <w:rPr>
          <w:sz w:val="24"/>
          <w:szCs w:val="24"/>
        </w:rPr>
        <w:t>uba</w:t>
      </w:r>
      <w:proofErr w:type="spellEnd"/>
      <w:r w:rsidRPr="00541443">
        <w:rPr>
          <w:spacing w:val="-1"/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ladust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da</w:t>
      </w:r>
      <w:proofErr w:type="spellEnd"/>
      <w:r w:rsidRPr="00541443">
        <w:rPr>
          <w:spacing w:val="-1"/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me</w:t>
      </w:r>
      <w:r w:rsidRPr="00541443">
        <w:rPr>
          <w:spacing w:val="2"/>
          <w:sz w:val="24"/>
          <w:szCs w:val="24"/>
        </w:rPr>
        <w:t>t</w:t>
      </w:r>
      <w:r w:rsidRPr="00541443">
        <w:rPr>
          <w:sz w:val="24"/>
          <w:szCs w:val="24"/>
        </w:rPr>
        <w:t>s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mat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rj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li</w:t>
      </w:r>
      <w:proofErr w:type="spellEnd"/>
      <w:r w:rsidRPr="00541443">
        <w:rPr>
          <w:spacing w:val="1"/>
          <w:sz w:val="24"/>
          <w:szCs w:val="24"/>
        </w:rPr>
        <w:t xml:space="preserve"> </w:t>
      </w:r>
      <w:proofErr w:type="spellStart"/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ju</w:t>
      </w:r>
      <w:r w:rsidRPr="00541443">
        <w:rPr>
          <w:spacing w:val="1"/>
          <w:sz w:val="24"/>
          <w:szCs w:val="24"/>
        </w:rPr>
        <w:t>t</w:t>
      </w:r>
      <w:r w:rsidRPr="00541443">
        <w:rPr>
          <w:sz w:val="24"/>
          <w:szCs w:val="24"/>
        </w:rPr>
        <w:t>isele</w:t>
      </w:r>
      <w:proofErr w:type="spellEnd"/>
      <w:r w:rsidRPr="00541443">
        <w:rPr>
          <w:spacing w:val="-1"/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laop</w:t>
      </w:r>
      <w:r w:rsidRPr="00541443">
        <w:rPr>
          <w:spacing w:val="2"/>
          <w:sz w:val="24"/>
          <w:szCs w:val="24"/>
        </w:rPr>
        <w:t>l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ts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le</w:t>
      </w:r>
      <w:proofErr w:type="spellEnd"/>
    </w:p>
    <w:p w:rsidR="009111D5" w:rsidRPr="00541443" w:rsidRDefault="00053ABD" w:rsidP="00541443">
      <w:pPr>
        <w:spacing w:before="43"/>
        <w:ind w:left="116"/>
        <w:rPr>
          <w:color w:val="000000"/>
          <w:sz w:val="24"/>
          <w:szCs w:val="24"/>
          <w:shd w:val="clear" w:color="auto" w:fill="FFFFFF"/>
        </w:rPr>
      </w:pPr>
      <w:proofErr w:type="spellStart"/>
      <w:r w:rsidRPr="00541443">
        <w:rPr>
          <w:sz w:val="24"/>
          <w:szCs w:val="24"/>
        </w:rPr>
        <w:t>rii</w:t>
      </w:r>
      <w:r w:rsidRPr="00541443">
        <w:rPr>
          <w:spacing w:val="-2"/>
          <w:sz w:val="24"/>
          <w:szCs w:val="24"/>
        </w:rPr>
        <w:t>g</w:t>
      </w:r>
      <w:r w:rsidRPr="00541443">
        <w:rPr>
          <w:sz w:val="24"/>
          <w:szCs w:val="24"/>
        </w:rPr>
        <w:t>i</w:t>
      </w:r>
      <w:r w:rsidRPr="00541443">
        <w:rPr>
          <w:spacing w:val="1"/>
          <w:sz w:val="24"/>
          <w:szCs w:val="24"/>
        </w:rPr>
        <w:t>m</w:t>
      </w:r>
      <w:r w:rsidRPr="00541443">
        <w:rPr>
          <w:spacing w:val="-1"/>
          <w:sz w:val="24"/>
          <w:szCs w:val="24"/>
        </w:rPr>
        <w:t>aa</w:t>
      </w:r>
      <w:r w:rsidRPr="00541443">
        <w:rPr>
          <w:sz w:val="24"/>
          <w:szCs w:val="24"/>
        </w:rPr>
        <w:t>nt</w:t>
      </w:r>
      <w:r w:rsidRPr="00541443">
        <w:rPr>
          <w:spacing w:val="2"/>
          <w:sz w:val="24"/>
          <w:szCs w:val="24"/>
        </w:rPr>
        <w:t>e</w:t>
      </w:r>
      <w:r w:rsidRPr="00541443">
        <w:rPr>
          <w:sz w:val="24"/>
          <w:szCs w:val="24"/>
        </w:rPr>
        <w:t>e</w:t>
      </w:r>
      <w:proofErr w:type="spellEnd"/>
      <w:r w:rsidRPr="00541443">
        <w:rPr>
          <w:spacing w:val="-1"/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nr</w:t>
      </w:r>
      <w:proofErr w:type="spellEnd"/>
      <w:r w:rsidRPr="00541443">
        <w:rPr>
          <w:sz w:val="24"/>
          <w:szCs w:val="24"/>
        </w:rPr>
        <w:t xml:space="preserve">. </w:t>
      </w:r>
      <w:r w:rsidR="00B63953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 xml:space="preserve"> 25161 </w:t>
      </w:r>
      <w:proofErr w:type="spellStart"/>
      <w:r w:rsidR="00B63953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>Kose-Käbli</w:t>
      </w:r>
      <w:proofErr w:type="spellEnd"/>
      <w:r w:rsidR="00B63953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 xml:space="preserve"> tee </w:t>
      </w:r>
      <w:r w:rsidR="001646FD">
        <w:rPr>
          <w:color w:val="000000"/>
          <w:sz w:val="24"/>
          <w:szCs w:val="24"/>
          <w:shd w:val="clear" w:color="auto" w:fill="FFFFFF"/>
        </w:rPr>
        <w:t>4,7</w:t>
      </w:r>
      <w:r w:rsidR="007065A9">
        <w:rPr>
          <w:color w:val="000000"/>
          <w:sz w:val="24"/>
          <w:szCs w:val="24"/>
          <w:shd w:val="clear" w:color="auto" w:fill="FFFFFF"/>
        </w:rPr>
        <w:t>-</w:t>
      </w:r>
      <w:r w:rsidR="001646FD">
        <w:rPr>
          <w:color w:val="000000"/>
          <w:sz w:val="24"/>
          <w:szCs w:val="24"/>
          <w:shd w:val="clear" w:color="auto" w:fill="FFFFFF"/>
        </w:rPr>
        <w:t>4</w:t>
      </w:r>
      <w:r w:rsidR="007B230C">
        <w:rPr>
          <w:color w:val="000000"/>
          <w:sz w:val="24"/>
          <w:szCs w:val="24"/>
          <w:shd w:val="clear" w:color="auto" w:fill="FFFFFF"/>
        </w:rPr>
        <w:t>,</w:t>
      </w:r>
      <w:proofErr w:type="gramStart"/>
      <w:r w:rsidR="007B230C">
        <w:rPr>
          <w:color w:val="000000"/>
          <w:sz w:val="24"/>
          <w:szCs w:val="24"/>
          <w:shd w:val="clear" w:color="auto" w:fill="FFFFFF"/>
        </w:rPr>
        <w:t>8</w:t>
      </w:r>
      <w:r w:rsidR="001646FD">
        <w:rPr>
          <w:color w:val="000000"/>
          <w:sz w:val="24"/>
          <w:szCs w:val="24"/>
          <w:shd w:val="clear" w:color="auto" w:fill="FFFFFF"/>
        </w:rPr>
        <w:t>5</w:t>
      </w:r>
      <w:r w:rsidR="004F7BAB">
        <w:rPr>
          <w:color w:val="000000"/>
          <w:sz w:val="24"/>
          <w:szCs w:val="24"/>
          <w:shd w:val="clear" w:color="auto" w:fill="FFFFFF"/>
        </w:rPr>
        <w:t xml:space="preserve"> </w:t>
      </w:r>
      <w:r w:rsidR="00541443" w:rsidRPr="00541443">
        <w:rPr>
          <w:color w:val="000000"/>
          <w:sz w:val="24"/>
          <w:szCs w:val="24"/>
          <w:shd w:val="clear" w:color="auto" w:fill="FFFFFF"/>
        </w:rPr>
        <w:t xml:space="preserve"> km</w:t>
      </w:r>
      <w:proofErr w:type="gramEnd"/>
      <w:r w:rsidR="00541443" w:rsidRPr="00541443">
        <w:rPr>
          <w:color w:val="000000"/>
          <w:sz w:val="24"/>
          <w:szCs w:val="24"/>
          <w:shd w:val="clear" w:color="auto" w:fill="FFFFFF"/>
        </w:rPr>
        <w:t>-l</w:t>
      </w:r>
      <w:r w:rsidR="001646FD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646FD">
        <w:rPr>
          <w:color w:val="000000"/>
          <w:sz w:val="24"/>
          <w:szCs w:val="24"/>
          <w:shd w:val="clear" w:color="auto" w:fill="FFFFFF"/>
        </w:rPr>
        <w:t>p</w:t>
      </w:r>
      <w:r w:rsidR="004F7BAB">
        <w:rPr>
          <w:color w:val="000000"/>
          <w:sz w:val="24"/>
          <w:szCs w:val="24"/>
          <w:shd w:val="clear" w:color="auto" w:fill="FFFFFF"/>
        </w:rPr>
        <w:t>arem</w:t>
      </w:r>
      <w:proofErr w:type="spellEnd"/>
      <w:r w:rsidR="001C1928">
        <w:rPr>
          <w:color w:val="000000"/>
          <w:sz w:val="24"/>
          <w:szCs w:val="24"/>
          <w:shd w:val="clear" w:color="auto" w:fill="FFFFFF"/>
        </w:rPr>
        <w:t xml:space="preserve"> </w:t>
      </w:r>
      <w:r w:rsidR="004F7BAB">
        <w:rPr>
          <w:color w:val="000000"/>
          <w:sz w:val="24"/>
          <w:szCs w:val="24"/>
          <w:shd w:val="clear" w:color="auto" w:fill="FFFFFF"/>
        </w:rPr>
        <w:t>pool</w:t>
      </w:r>
    </w:p>
    <w:p w:rsidR="00541443" w:rsidRPr="00541443" w:rsidRDefault="00541443" w:rsidP="00541443">
      <w:pPr>
        <w:spacing w:before="43"/>
        <w:ind w:left="116"/>
        <w:rPr>
          <w:sz w:val="24"/>
          <w:szCs w:val="24"/>
        </w:rPr>
      </w:pPr>
    </w:p>
    <w:p w:rsidR="009111D5" w:rsidRPr="00541443" w:rsidRDefault="00053ABD" w:rsidP="00053ABD">
      <w:pPr>
        <w:ind w:left="116"/>
        <w:rPr>
          <w:sz w:val="24"/>
          <w:szCs w:val="24"/>
        </w:rPr>
      </w:pPr>
      <w:r w:rsidRPr="00541443">
        <w:rPr>
          <w:sz w:val="24"/>
          <w:szCs w:val="24"/>
        </w:rPr>
        <w:t>1.</w:t>
      </w:r>
      <w:r w:rsidRPr="00541443">
        <w:rPr>
          <w:spacing w:val="2"/>
          <w:sz w:val="24"/>
          <w:szCs w:val="24"/>
        </w:rPr>
        <w:t xml:space="preserve"> </w:t>
      </w:r>
      <w:proofErr w:type="spellStart"/>
      <w:r w:rsidRPr="00541443">
        <w:rPr>
          <w:spacing w:val="-5"/>
          <w:sz w:val="24"/>
          <w:szCs w:val="24"/>
        </w:rPr>
        <w:t>L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dus</w:t>
      </w:r>
      <w:r w:rsidRPr="00541443">
        <w:rPr>
          <w:spacing w:val="3"/>
          <w:sz w:val="24"/>
          <w:szCs w:val="24"/>
        </w:rPr>
        <w:t>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m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se</w:t>
      </w:r>
      <w:proofErr w:type="spellEnd"/>
      <w:r w:rsidRPr="00541443">
        <w:rPr>
          <w:spacing w:val="-1"/>
          <w:sz w:val="24"/>
          <w:szCs w:val="24"/>
        </w:rPr>
        <w:t xml:space="preserve"> </w:t>
      </w:r>
      <w:proofErr w:type="spellStart"/>
      <w:r w:rsidRPr="00541443">
        <w:rPr>
          <w:spacing w:val="-1"/>
          <w:sz w:val="24"/>
          <w:szCs w:val="24"/>
        </w:rPr>
        <w:t>a</w:t>
      </w:r>
      <w:r w:rsidRPr="00541443">
        <w:rPr>
          <w:spacing w:val="3"/>
          <w:sz w:val="24"/>
          <w:szCs w:val="24"/>
        </w:rPr>
        <w:t>l</w:t>
      </w:r>
      <w:r w:rsidRPr="00541443">
        <w:rPr>
          <w:spacing w:val="-2"/>
          <w:sz w:val="24"/>
          <w:szCs w:val="24"/>
        </w:rPr>
        <w:t>g</w:t>
      </w:r>
      <w:r w:rsidR="00607DA5">
        <w:rPr>
          <w:sz w:val="24"/>
          <w:szCs w:val="24"/>
        </w:rPr>
        <w:t>us</w:t>
      </w:r>
      <w:proofErr w:type="spellEnd"/>
      <w:r w:rsidR="00607DA5">
        <w:rPr>
          <w:sz w:val="24"/>
          <w:szCs w:val="24"/>
        </w:rPr>
        <w:t xml:space="preserve"> </w:t>
      </w:r>
      <w:r w:rsidR="008C08DF">
        <w:rPr>
          <w:sz w:val="24"/>
          <w:szCs w:val="24"/>
        </w:rPr>
        <w:t>01</w:t>
      </w:r>
      <w:r w:rsidR="00607DA5">
        <w:rPr>
          <w:sz w:val="24"/>
          <w:szCs w:val="24"/>
        </w:rPr>
        <w:t>.</w:t>
      </w:r>
      <w:r w:rsidR="001540B5">
        <w:rPr>
          <w:sz w:val="24"/>
          <w:szCs w:val="24"/>
        </w:rPr>
        <w:t>0</w:t>
      </w:r>
      <w:r w:rsidR="008C08DF">
        <w:rPr>
          <w:sz w:val="24"/>
          <w:szCs w:val="24"/>
        </w:rPr>
        <w:t>9</w:t>
      </w:r>
      <w:r w:rsidR="001540B5">
        <w:rPr>
          <w:sz w:val="24"/>
          <w:szCs w:val="24"/>
        </w:rPr>
        <w:t>.202</w:t>
      </w:r>
      <w:r w:rsidR="001646FD">
        <w:rPr>
          <w:sz w:val="24"/>
          <w:szCs w:val="24"/>
        </w:rPr>
        <w:t>4</w:t>
      </w:r>
      <w:r w:rsidRPr="00541443">
        <w:rPr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ladust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m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se</w:t>
      </w:r>
      <w:proofErr w:type="spellEnd"/>
      <w:r w:rsidRPr="00541443">
        <w:rPr>
          <w:spacing w:val="-1"/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lõpp</w:t>
      </w:r>
      <w:proofErr w:type="spellEnd"/>
      <w:r w:rsidRPr="00541443">
        <w:rPr>
          <w:sz w:val="24"/>
          <w:szCs w:val="24"/>
        </w:rPr>
        <w:t>:</w:t>
      </w:r>
      <w:r w:rsidRPr="00541443">
        <w:rPr>
          <w:spacing w:val="1"/>
          <w:sz w:val="24"/>
          <w:szCs w:val="24"/>
        </w:rPr>
        <w:t xml:space="preserve"> </w:t>
      </w:r>
      <w:r w:rsidR="001646FD">
        <w:rPr>
          <w:sz w:val="24"/>
          <w:szCs w:val="24"/>
        </w:rPr>
        <w:t>20</w:t>
      </w:r>
      <w:r w:rsidR="00541443">
        <w:rPr>
          <w:sz w:val="24"/>
          <w:szCs w:val="24"/>
        </w:rPr>
        <w:t>.</w:t>
      </w:r>
      <w:r w:rsidR="001646FD">
        <w:rPr>
          <w:sz w:val="24"/>
          <w:szCs w:val="24"/>
        </w:rPr>
        <w:t>1</w:t>
      </w:r>
      <w:r w:rsidR="008C08DF">
        <w:rPr>
          <w:sz w:val="24"/>
          <w:szCs w:val="24"/>
        </w:rPr>
        <w:t>1</w:t>
      </w:r>
      <w:r w:rsidR="0090676A" w:rsidRPr="00541443">
        <w:rPr>
          <w:sz w:val="24"/>
          <w:szCs w:val="24"/>
        </w:rPr>
        <w:t>.20</w:t>
      </w:r>
      <w:r w:rsidR="007065A9">
        <w:rPr>
          <w:sz w:val="24"/>
          <w:szCs w:val="24"/>
        </w:rPr>
        <w:t>2</w:t>
      </w:r>
      <w:r w:rsidR="001646FD">
        <w:rPr>
          <w:sz w:val="24"/>
          <w:szCs w:val="24"/>
        </w:rPr>
        <w:t>4</w:t>
      </w:r>
    </w:p>
    <w:p w:rsidR="009111D5" w:rsidRPr="00541443" w:rsidRDefault="00053ABD">
      <w:pPr>
        <w:ind w:left="116"/>
        <w:rPr>
          <w:sz w:val="24"/>
          <w:szCs w:val="24"/>
        </w:rPr>
      </w:pPr>
      <w:r w:rsidRPr="00541443">
        <w:rPr>
          <w:sz w:val="24"/>
          <w:szCs w:val="24"/>
        </w:rPr>
        <w:t xml:space="preserve">2. </w:t>
      </w:r>
      <w:proofErr w:type="spellStart"/>
      <w:r w:rsidRPr="00541443">
        <w:rPr>
          <w:sz w:val="24"/>
          <w:szCs w:val="24"/>
        </w:rPr>
        <w:t>M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tsam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te</w:t>
      </w:r>
      <w:r w:rsidRPr="00541443">
        <w:rPr>
          <w:spacing w:val="-1"/>
          <w:sz w:val="24"/>
          <w:szCs w:val="24"/>
        </w:rPr>
        <w:t>r</w:t>
      </w:r>
      <w:r w:rsidRPr="00541443">
        <w:rPr>
          <w:sz w:val="24"/>
          <w:szCs w:val="24"/>
        </w:rPr>
        <w:t>jali</w:t>
      </w:r>
      <w:proofErr w:type="spellEnd"/>
      <w:r w:rsidRPr="00541443">
        <w:rPr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k</w:t>
      </w:r>
      <w:r w:rsidRPr="00541443">
        <w:rPr>
          <w:spacing w:val="3"/>
          <w:sz w:val="24"/>
          <w:szCs w:val="24"/>
        </w:rPr>
        <w:t>o</w:t>
      </w:r>
      <w:r w:rsidRPr="00541443">
        <w:rPr>
          <w:spacing w:val="-2"/>
          <w:sz w:val="24"/>
          <w:szCs w:val="24"/>
        </w:rPr>
        <w:t>g</w:t>
      </w:r>
      <w:r w:rsidRPr="00541443">
        <w:rPr>
          <w:sz w:val="24"/>
          <w:szCs w:val="24"/>
        </w:rPr>
        <w:t>us</w:t>
      </w:r>
      <w:proofErr w:type="spellEnd"/>
      <w:r w:rsidRPr="00541443">
        <w:rPr>
          <w:sz w:val="24"/>
          <w:szCs w:val="24"/>
        </w:rPr>
        <w:t xml:space="preserve">: </w:t>
      </w:r>
      <w:r w:rsidRPr="00541443">
        <w:rPr>
          <w:spacing w:val="3"/>
          <w:sz w:val="24"/>
          <w:szCs w:val="24"/>
        </w:rPr>
        <w:t xml:space="preserve"> </w:t>
      </w:r>
      <w:r w:rsidR="001646FD">
        <w:rPr>
          <w:sz w:val="24"/>
          <w:szCs w:val="24"/>
        </w:rPr>
        <w:t>300</w:t>
      </w:r>
      <w:r w:rsidR="0090676A" w:rsidRPr="00541443">
        <w:rPr>
          <w:sz w:val="24"/>
          <w:szCs w:val="24"/>
        </w:rPr>
        <w:t xml:space="preserve"> </w:t>
      </w:r>
      <w:r w:rsidRPr="00541443">
        <w:rPr>
          <w:sz w:val="24"/>
          <w:szCs w:val="24"/>
        </w:rPr>
        <w:t>m</w:t>
      </w:r>
      <w:r w:rsidR="0090676A" w:rsidRPr="00541443">
        <w:rPr>
          <w:sz w:val="24"/>
          <w:szCs w:val="24"/>
        </w:rPr>
        <w:t>3</w:t>
      </w:r>
    </w:p>
    <w:p w:rsidR="009111D5" w:rsidRPr="00541443" w:rsidRDefault="009111D5">
      <w:pPr>
        <w:spacing w:before="3" w:line="160" w:lineRule="exact"/>
        <w:rPr>
          <w:sz w:val="24"/>
          <w:szCs w:val="24"/>
        </w:rPr>
      </w:pPr>
    </w:p>
    <w:p w:rsidR="009111D5" w:rsidRPr="00541443" w:rsidRDefault="00053ABD">
      <w:pPr>
        <w:ind w:left="116"/>
        <w:rPr>
          <w:sz w:val="24"/>
          <w:szCs w:val="24"/>
        </w:rPr>
      </w:pPr>
      <w:r w:rsidRPr="00541443">
        <w:rPr>
          <w:sz w:val="24"/>
          <w:szCs w:val="24"/>
        </w:rPr>
        <w:t xml:space="preserve">3. </w:t>
      </w:r>
      <w:proofErr w:type="spellStart"/>
      <w:r w:rsidRPr="00541443">
        <w:rPr>
          <w:sz w:val="24"/>
          <w:szCs w:val="24"/>
        </w:rPr>
        <w:t>M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te</w:t>
      </w:r>
      <w:r w:rsidRPr="00541443">
        <w:rPr>
          <w:spacing w:val="-1"/>
          <w:sz w:val="24"/>
          <w:szCs w:val="24"/>
        </w:rPr>
        <w:t>r</w:t>
      </w:r>
      <w:r w:rsidRPr="00541443">
        <w:rPr>
          <w:sz w:val="24"/>
          <w:szCs w:val="24"/>
        </w:rPr>
        <w:t>jali</w:t>
      </w:r>
      <w:proofErr w:type="spellEnd"/>
      <w:r w:rsidRPr="00541443">
        <w:rPr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väljav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o</w:t>
      </w:r>
      <w:proofErr w:type="spellEnd"/>
      <w:r w:rsidRPr="00541443">
        <w:rPr>
          <w:spacing w:val="2"/>
          <w:sz w:val="24"/>
          <w:szCs w:val="24"/>
        </w:rPr>
        <w:t xml:space="preserve"> </w:t>
      </w:r>
      <w:proofErr w:type="spellStart"/>
      <w:r w:rsidRPr="00541443">
        <w:rPr>
          <w:spacing w:val="-1"/>
          <w:sz w:val="24"/>
          <w:szCs w:val="24"/>
        </w:rPr>
        <w:t>a</w:t>
      </w:r>
      <w:r w:rsidRPr="00541443">
        <w:rPr>
          <w:spacing w:val="1"/>
          <w:sz w:val="24"/>
          <w:szCs w:val="24"/>
        </w:rPr>
        <w:t>e</w:t>
      </w:r>
      <w:r w:rsidRPr="00541443">
        <w:rPr>
          <w:spacing w:val="-2"/>
          <w:sz w:val="24"/>
          <w:szCs w:val="24"/>
        </w:rPr>
        <w:t>g</w:t>
      </w:r>
      <w:proofErr w:type="spellEnd"/>
      <w:r w:rsidRPr="00541443">
        <w:rPr>
          <w:sz w:val="24"/>
          <w:szCs w:val="24"/>
        </w:rPr>
        <w:t>:</w:t>
      </w:r>
      <w:r w:rsidRPr="00541443">
        <w:rPr>
          <w:spacing w:val="3"/>
          <w:sz w:val="24"/>
          <w:szCs w:val="24"/>
        </w:rPr>
        <w:t xml:space="preserve"> </w:t>
      </w:r>
      <w:r w:rsidR="001646FD">
        <w:rPr>
          <w:sz w:val="24"/>
          <w:szCs w:val="24"/>
        </w:rPr>
        <w:t>20</w:t>
      </w:r>
      <w:r w:rsidR="0090676A" w:rsidRPr="00541443">
        <w:rPr>
          <w:sz w:val="24"/>
          <w:szCs w:val="24"/>
        </w:rPr>
        <w:t>.</w:t>
      </w:r>
      <w:r w:rsidR="001646FD">
        <w:rPr>
          <w:sz w:val="24"/>
          <w:szCs w:val="24"/>
        </w:rPr>
        <w:t>1</w:t>
      </w:r>
      <w:r w:rsidR="008C08DF">
        <w:rPr>
          <w:sz w:val="24"/>
          <w:szCs w:val="24"/>
        </w:rPr>
        <w:t>1</w:t>
      </w:r>
      <w:r w:rsidR="0090676A" w:rsidRPr="00541443">
        <w:rPr>
          <w:sz w:val="24"/>
          <w:szCs w:val="24"/>
        </w:rPr>
        <w:t>.20</w:t>
      </w:r>
      <w:r w:rsidR="007065A9">
        <w:rPr>
          <w:sz w:val="24"/>
          <w:szCs w:val="24"/>
        </w:rPr>
        <w:t>2</w:t>
      </w:r>
      <w:r w:rsidR="001646FD">
        <w:rPr>
          <w:sz w:val="24"/>
          <w:szCs w:val="24"/>
        </w:rPr>
        <w:t>4</w:t>
      </w:r>
    </w:p>
    <w:p w:rsidR="009111D5" w:rsidRPr="00541443" w:rsidRDefault="009111D5">
      <w:pPr>
        <w:spacing w:before="1" w:line="160" w:lineRule="exact"/>
        <w:rPr>
          <w:sz w:val="24"/>
          <w:szCs w:val="24"/>
        </w:rPr>
      </w:pPr>
    </w:p>
    <w:p w:rsidR="009111D5" w:rsidRPr="00541443" w:rsidRDefault="00053ABD">
      <w:pPr>
        <w:ind w:left="116"/>
        <w:rPr>
          <w:sz w:val="24"/>
          <w:szCs w:val="24"/>
        </w:rPr>
      </w:pPr>
      <w:r w:rsidRPr="00541443">
        <w:rPr>
          <w:sz w:val="24"/>
          <w:szCs w:val="24"/>
        </w:rPr>
        <w:t xml:space="preserve">4. </w:t>
      </w:r>
      <w:proofErr w:type="spellStart"/>
      <w:r w:rsidRPr="00541443">
        <w:rPr>
          <w:sz w:val="24"/>
          <w:szCs w:val="24"/>
        </w:rPr>
        <w:t>Ajut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se</w:t>
      </w:r>
      <w:proofErr w:type="spellEnd"/>
      <w:r w:rsidRPr="00541443">
        <w:rPr>
          <w:spacing w:val="-1"/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laopl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tsi</w:t>
      </w:r>
      <w:proofErr w:type="spellEnd"/>
      <w:r w:rsidRPr="00541443">
        <w:rPr>
          <w:spacing w:val="1"/>
          <w:sz w:val="24"/>
          <w:szCs w:val="24"/>
        </w:rPr>
        <w:t xml:space="preserve"> </w:t>
      </w:r>
      <w:r w:rsidRPr="00541443">
        <w:rPr>
          <w:sz w:val="24"/>
          <w:szCs w:val="24"/>
        </w:rPr>
        <w:t xml:space="preserve">ja </w:t>
      </w:r>
      <w:proofErr w:type="spellStart"/>
      <w:r w:rsidRPr="00541443">
        <w:rPr>
          <w:sz w:val="24"/>
          <w:szCs w:val="24"/>
        </w:rPr>
        <w:t>s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l</w:t>
      </w:r>
      <w:r w:rsidRPr="00541443">
        <w:rPr>
          <w:spacing w:val="1"/>
          <w:sz w:val="24"/>
          <w:szCs w:val="24"/>
        </w:rPr>
        <w:t>l</w:t>
      </w:r>
      <w:r w:rsidRPr="00541443">
        <w:rPr>
          <w:sz w:val="24"/>
          <w:szCs w:val="24"/>
        </w:rPr>
        <w:t>e</w:t>
      </w:r>
      <w:proofErr w:type="spellEnd"/>
      <w:r w:rsidRPr="00541443">
        <w:rPr>
          <w:spacing w:val="-1"/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ümbruse</w:t>
      </w:r>
      <w:proofErr w:type="spellEnd"/>
      <w:r w:rsidRPr="00541443">
        <w:rPr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kor</w:t>
      </w:r>
      <w:r w:rsidRPr="00541443">
        <w:rPr>
          <w:spacing w:val="1"/>
          <w:sz w:val="24"/>
          <w:szCs w:val="24"/>
        </w:rPr>
        <w:t>r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stami</w:t>
      </w:r>
      <w:r w:rsidRPr="00541443">
        <w:rPr>
          <w:spacing w:val="1"/>
          <w:sz w:val="24"/>
          <w:szCs w:val="24"/>
        </w:rPr>
        <w:t>s</w:t>
      </w:r>
      <w:r w:rsidRPr="00541443">
        <w:rPr>
          <w:sz w:val="24"/>
          <w:szCs w:val="24"/>
        </w:rPr>
        <w:t>e</w:t>
      </w:r>
      <w:proofErr w:type="spellEnd"/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pacing w:val="3"/>
          <w:sz w:val="24"/>
          <w:szCs w:val="24"/>
        </w:rPr>
        <w:t>l</w:t>
      </w:r>
      <w:r w:rsidRPr="00541443">
        <w:rPr>
          <w:sz w:val="24"/>
          <w:szCs w:val="24"/>
        </w:rPr>
        <w:t>õpptäht</w:t>
      </w:r>
      <w:r w:rsidRPr="00541443">
        <w:rPr>
          <w:spacing w:val="-1"/>
          <w:sz w:val="24"/>
          <w:szCs w:val="24"/>
        </w:rPr>
        <w:t>a</w:t>
      </w:r>
      <w:r w:rsidRPr="00541443">
        <w:rPr>
          <w:spacing w:val="1"/>
          <w:sz w:val="24"/>
          <w:szCs w:val="24"/>
        </w:rPr>
        <w:t>e</w:t>
      </w:r>
      <w:r w:rsidR="008C08DF">
        <w:rPr>
          <w:spacing w:val="-2"/>
          <w:sz w:val="24"/>
          <w:szCs w:val="24"/>
        </w:rPr>
        <w:t>20</w:t>
      </w:r>
      <w:r w:rsidR="00245621" w:rsidRPr="00541443">
        <w:rPr>
          <w:sz w:val="24"/>
          <w:szCs w:val="24"/>
        </w:rPr>
        <w:t>.</w:t>
      </w:r>
      <w:r w:rsidR="008C08DF">
        <w:rPr>
          <w:sz w:val="24"/>
          <w:szCs w:val="24"/>
        </w:rPr>
        <w:t>11</w:t>
      </w:r>
      <w:r w:rsidR="0090676A" w:rsidRPr="00541443">
        <w:rPr>
          <w:sz w:val="24"/>
          <w:szCs w:val="24"/>
        </w:rPr>
        <w:t>.20</w:t>
      </w:r>
      <w:r w:rsidR="007065A9">
        <w:rPr>
          <w:sz w:val="24"/>
          <w:szCs w:val="24"/>
        </w:rPr>
        <w:t>2</w:t>
      </w:r>
      <w:r w:rsidR="001646FD">
        <w:rPr>
          <w:sz w:val="24"/>
          <w:szCs w:val="24"/>
        </w:rPr>
        <w:t>4</w:t>
      </w:r>
    </w:p>
    <w:p w:rsidR="009111D5" w:rsidRPr="00541443" w:rsidRDefault="009111D5">
      <w:pPr>
        <w:spacing w:before="1" w:line="160" w:lineRule="exact"/>
        <w:rPr>
          <w:sz w:val="24"/>
          <w:szCs w:val="24"/>
        </w:rPr>
      </w:pPr>
    </w:p>
    <w:p w:rsidR="009111D5" w:rsidRPr="00541443" w:rsidRDefault="00053ABD">
      <w:pPr>
        <w:ind w:left="116"/>
        <w:rPr>
          <w:sz w:val="24"/>
          <w:szCs w:val="24"/>
        </w:rPr>
      </w:pPr>
      <w:r w:rsidRPr="00541443">
        <w:rPr>
          <w:sz w:val="24"/>
          <w:szCs w:val="24"/>
        </w:rPr>
        <w:t xml:space="preserve">5. </w:t>
      </w:r>
      <w:proofErr w:type="spellStart"/>
      <w:r w:rsidRPr="00541443">
        <w:rPr>
          <w:sz w:val="24"/>
          <w:szCs w:val="24"/>
        </w:rPr>
        <w:t>V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stu</w:t>
      </w:r>
      <w:r w:rsidRPr="00541443">
        <w:rPr>
          <w:spacing w:val="1"/>
          <w:sz w:val="24"/>
          <w:szCs w:val="24"/>
        </w:rPr>
        <w:t>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va</w:t>
      </w:r>
      <w:proofErr w:type="spellEnd"/>
      <w:r w:rsidRPr="00541443">
        <w:rPr>
          <w:spacing w:val="-1"/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is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ku</w:t>
      </w:r>
      <w:proofErr w:type="spellEnd"/>
      <w:r w:rsidRPr="00541443">
        <w:rPr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konta</w:t>
      </w:r>
      <w:r w:rsidRPr="00541443">
        <w:rPr>
          <w:spacing w:val="2"/>
          <w:sz w:val="24"/>
          <w:szCs w:val="24"/>
        </w:rPr>
        <w:t>k</w:t>
      </w:r>
      <w:r w:rsidRPr="00541443">
        <w:rPr>
          <w:sz w:val="24"/>
          <w:szCs w:val="24"/>
        </w:rPr>
        <w:t>tandm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d</w:t>
      </w:r>
      <w:proofErr w:type="spellEnd"/>
      <w:r w:rsidRPr="00541443">
        <w:rPr>
          <w:sz w:val="24"/>
          <w:szCs w:val="24"/>
        </w:rPr>
        <w:t>:</w:t>
      </w:r>
    </w:p>
    <w:p w:rsidR="009111D5" w:rsidRPr="00541443" w:rsidRDefault="009111D5">
      <w:pPr>
        <w:spacing w:before="1" w:line="160" w:lineRule="exact"/>
        <w:rPr>
          <w:sz w:val="24"/>
          <w:szCs w:val="24"/>
        </w:rPr>
      </w:pPr>
    </w:p>
    <w:p w:rsidR="009111D5" w:rsidRPr="00541443" w:rsidRDefault="00053ABD">
      <w:pPr>
        <w:ind w:left="356"/>
        <w:rPr>
          <w:sz w:val="24"/>
          <w:szCs w:val="24"/>
        </w:rPr>
      </w:pPr>
      <w:r w:rsidRPr="00541443">
        <w:rPr>
          <w:sz w:val="24"/>
          <w:szCs w:val="24"/>
        </w:rPr>
        <w:t xml:space="preserve">Tagmar </w:t>
      </w:r>
      <w:proofErr w:type="spellStart"/>
      <w:proofErr w:type="gramStart"/>
      <w:r w:rsidRPr="00541443">
        <w:rPr>
          <w:sz w:val="24"/>
          <w:szCs w:val="24"/>
        </w:rPr>
        <w:t>Tigane</w:t>
      </w:r>
      <w:proofErr w:type="spellEnd"/>
      <w:r w:rsidRPr="00541443">
        <w:rPr>
          <w:sz w:val="24"/>
          <w:szCs w:val="24"/>
        </w:rPr>
        <w:t xml:space="preserve">  tel.</w:t>
      </w:r>
      <w:proofErr w:type="gramEnd"/>
      <w:r w:rsidRPr="00541443">
        <w:rPr>
          <w:sz w:val="24"/>
          <w:szCs w:val="24"/>
        </w:rPr>
        <w:t xml:space="preserve"> 58097401</w:t>
      </w:r>
    </w:p>
    <w:p w:rsidR="009111D5" w:rsidRPr="00541443" w:rsidRDefault="009111D5">
      <w:pPr>
        <w:spacing w:before="3" w:line="160" w:lineRule="exact"/>
        <w:rPr>
          <w:sz w:val="24"/>
          <w:szCs w:val="24"/>
        </w:rPr>
      </w:pPr>
    </w:p>
    <w:p w:rsidR="009111D5" w:rsidRPr="00541443" w:rsidRDefault="00053ABD">
      <w:pPr>
        <w:ind w:left="116"/>
        <w:rPr>
          <w:sz w:val="24"/>
          <w:szCs w:val="24"/>
        </w:rPr>
      </w:pPr>
      <w:r w:rsidRPr="00541443">
        <w:rPr>
          <w:spacing w:val="-1"/>
          <w:sz w:val="24"/>
          <w:szCs w:val="24"/>
        </w:rPr>
        <w:t>e-</w:t>
      </w:r>
      <w:r w:rsidRPr="00541443">
        <w:rPr>
          <w:sz w:val="24"/>
          <w:szCs w:val="24"/>
        </w:rPr>
        <w:t>post: tagmar@metsaru.ee</w:t>
      </w:r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line="200" w:lineRule="exact"/>
        <w:rPr>
          <w:sz w:val="24"/>
          <w:szCs w:val="24"/>
        </w:rPr>
      </w:pPr>
      <w:bookmarkStart w:id="0" w:name="_GoBack"/>
      <w:bookmarkEnd w:id="0"/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before="14" w:line="260" w:lineRule="exact"/>
        <w:rPr>
          <w:sz w:val="24"/>
          <w:szCs w:val="24"/>
        </w:rPr>
      </w:pPr>
    </w:p>
    <w:p w:rsidR="00053ABD" w:rsidRPr="00541443" w:rsidRDefault="00053ABD">
      <w:pPr>
        <w:spacing w:line="379" w:lineRule="auto"/>
        <w:ind w:left="116" w:right="4401"/>
        <w:rPr>
          <w:sz w:val="24"/>
          <w:szCs w:val="24"/>
        </w:rPr>
      </w:pPr>
      <w:r w:rsidRPr="00541443">
        <w:rPr>
          <w:sz w:val="24"/>
          <w:szCs w:val="24"/>
        </w:rPr>
        <w:t>Kuup</w:t>
      </w:r>
      <w:r w:rsidRPr="00541443">
        <w:rPr>
          <w:spacing w:val="-1"/>
          <w:sz w:val="24"/>
          <w:szCs w:val="24"/>
        </w:rPr>
        <w:t>äe</w:t>
      </w:r>
      <w:r w:rsidR="0090676A" w:rsidRPr="00541443">
        <w:rPr>
          <w:sz w:val="24"/>
          <w:szCs w:val="24"/>
        </w:rPr>
        <w:t>v:</w:t>
      </w:r>
      <w:r w:rsidR="008C08DF">
        <w:rPr>
          <w:sz w:val="24"/>
          <w:szCs w:val="24"/>
        </w:rPr>
        <w:t>27</w:t>
      </w:r>
      <w:r w:rsidR="001540B5">
        <w:rPr>
          <w:sz w:val="24"/>
          <w:szCs w:val="24"/>
        </w:rPr>
        <w:t>.</w:t>
      </w:r>
      <w:r w:rsidR="008C08DF">
        <w:rPr>
          <w:sz w:val="24"/>
          <w:szCs w:val="24"/>
        </w:rPr>
        <w:t>08</w:t>
      </w:r>
      <w:r w:rsidR="001646FD">
        <w:rPr>
          <w:sz w:val="24"/>
          <w:szCs w:val="24"/>
        </w:rPr>
        <w:t>.2024</w:t>
      </w:r>
    </w:p>
    <w:p w:rsidR="009111D5" w:rsidRDefault="00053ABD">
      <w:pPr>
        <w:spacing w:line="379" w:lineRule="auto"/>
        <w:ind w:left="116" w:right="4401"/>
        <w:rPr>
          <w:sz w:val="24"/>
          <w:szCs w:val="24"/>
        </w:rPr>
      </w:pPr>
      <w:r w:rsidRPr="00541443">
        <w:rPr>
          <w:sz w:val="24"/>
          <w:szCs w:val="24"/>
        </w:rPr>
        <w:t xml:space="preserve"> </w:t>
      </w:r>
      <w:proofErr w:type="spellStart"/>
      <w:r w:rsidRPr="00541443">
        <w:rPr>
          <w:sz w:val="24"/>
          <w:szCs w:val="24"/>
        </w:rPr>
        <w:t>Allk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ri</w:t>
      </w:r>
      <w:proofErr w:type="spellEnd"/>
      <w:r w:rsidRPr="00541443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…………………………………………</w:t>
      </w:r>
    </w:p>
    <w:sectPr w:rsidR="009111D5">
      <w:type w:val="continuous"/>
      <w:pgSz w:w="11920" w:h="16840"/>
      <w:pgMar w:top="1560" w:right="14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F63DC"/>
    <w:multiLevelType w:val="multilevel"/>
    <w:tmpl w:val="801C205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D5"/>
    <w:rsid w:val="00053ABD"/>
    <w:rsid w:val="000B659B"/>
    <w:rsid w:val="001540B5"/>
    <w:rsid w:val="001646FD"/>
    <w:rsid w:val="001C1928"/>
    <w:rsid w:val="00245621"/>
    <w:rsid w:val="004F7BAB"/>
    <w:rsid w:val="00541443"/>
    <w:rsid w:val="00607DA5"/>
    <w:rsid w:val="007065A9"/>
    <w:rsid w:val="007B230C"/>
    <w:rsid w:val="008C08DF"/>
    <w:rsid w:val="0090676A"/>
    <w:rsid w:val="009111D5"/>
    <w:rsid w:val="00960D38"/>
    <w:rsid w:val="00B6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C8C21"/>
  <w15:docId w15:val="{E753408E-33A2-42C5-9B91-C81B26B5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Tagmar</dc:creator>
  <cp:lastModifiedBy>Tagmar</cp:lastModifiedBy>
  <cp:revision>2</cp:revision>
  <cp:lastPrinted>2018-05-03T09:14:00Z</cp:lastPrinted>
  <dcterms:created xsi:type="dcterms:W3CDTF">2024-08-27T06:29:00Z</dcterms:created>
  <dcterms:modified xsi:type="dcterms:W3CDTF">2024-08-27T06:29:00Z</dcterms:modified>
</cp:coreProperties>
</file>